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EBAA2AD" w:rsidR="009A4EA9" w:rsidRPr="00601E99" w:rsidRDefault="00C244DC" w:rsidP="0052463C">
      <w:pPr>
        <w:pStyle w:val="Nagwek1"/>
        <w:shd w:val="clear" w:color="auto" w:fill="C6D9F1" w:themeFill="text2" w:themeFillTint="33"/>
        <w:jc w:val="left"/>
        <w:rPr>
          <w:rFonts w:cstheme="minorHAnsi"/>
          <w:color w:val="000000" w:themeColor="text1"/>
          <w:sz w:val="20"/>
          <w:szCs w:val="20"/>
        </w:rPr>
      </w:pPr>
      <w:bookmarkStart w:id="0" w:name="_Toc516738908"/>
      <w:bookmarkStart w:id="1" w:name="_Toc18928752"/>
      <w:r w:rsidRPr="00601E99">
        <w:rPr>
          <w:rFonts w:cstheme="minorHAnsi"/>
          <w:color w:val="000000" w:themeColor="text1"/>
          <w:sz w:val="20"/>
          <w:szCs w:val="20"/>
        </w:rPr>
        <w:t xml:space="preserve">ZAŁĄCZNIK NR </w:t>
      </w:r>
      <w:r w:rsidR="00E24291" w:rsidRPr="00601E99">
        <w:rPr>
          <w:rFonts w:cstheme="minorHAnsi"/>
          <w:color w:val="000000" w:themeColor="text1"/>
          <w:sz w:val="20"/>
          <w:szCs w:val="20"/>
        </w:rPr>
        <w:t>9</w:t>
      </w:r>
      <w:r w:rsidRPr="00601E99">
        <w:rPr>
          <w:rFonts w:cstheme="minorHAnsi"/>
          <w:color w:val="000000" w:themeColor="text1"/>
          <w:sz w:val="20"/>
          <w:szCs w:val="20"/>
        </w:rPr>
        <w:t xml:space="preserve"> DO S</w:t>
      </w:r>
      <w:r w:rsidR="009A4EA9" w:rsidRPr="00601E99">
        <w:rPr>
          <w:rFonts w:cstheme="minorHAnsi"/>
          <w:color w:val="000000" w:themeColor="text1"/>
          <w:sz w:val="20"/>
          <w:szCs w:val="20"/>
        </w:rPr>
        <w:t xml:space="preserve">WZ – </w:t>
      </w:r>
      <w:bookmarkEnd w:id="0"/>
      <w:bookmarkEnd w:id="1"/>
      <w:r w:rsidR="005261D8" w:rsidRPr="00601E99">
        <w:rPr>
          <w:rFonts w:cstheme="minorHAnsi"/>
          <w:color w:val="000000" w:themeColor="text1"/>
          <w:sz w:val="20"/>
          <w:szCs w:val="20"/>
        </w:rPr>
        <w:t>WYKAZ OSÓB</w:t>
      </w:r>
    </w:p>
    <w:p w14:paraId="2AAE3FB5" w14:textId="1D814C79" w:rsidR="00A473BE" w:rsidRPr="00601E99"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01E99" w14:paraId="4EBF985D" w14:textId="77777777" w:rsidTr="0052463C">
        <w:trPr>
          <w:trHeight w:val="1820"/>
        </w:trPr>
        <w:tc>
          <w:tcPr>
            <w:tcW w:w="3965" w:type="dxa"/>
            <w:tcBorders>
              <w:right w:val="single" w:sz="4" w:space="0" w:color="auto"/>
            </w:tcBorders>
          </w:tcPr>
          <w:p w14:paraId="0E90FD34" w14:textId="77777777" w:rsidR="0052463C" w:rsidRPr="00601E99" w:rsidRDefault="0052463C" w:rsidP="00345526">
            <w:pPr>
              <w:ind w:right="28"/>
              <w:jc w:val="left"/>
              <w:rPr>
                <w:rFonts w:asciiTheme="minorHAnsi" w:hAnsiTheme="minorHAnsi" w:cstheme="minorHAnsi"/>
                <w:b/>
                <w:i/>
                <w:iCs/>
                <w:sz w:val="20"/>
                <w:u w:val="single"/>
              </w:rPr>
            </w:pPr>
            <w:r w:rsidRPr="00601E99">
              <w:rPr>
                <w:rFonts w:asciiTheme="minorHAnsi" w:hAnsiTheme="minorHAnsi" w:cstheme="minorHAnsi"/>
                <w:b/>
                <w:i/>
                <w:iCs/>
                <w:sz w:val="20"/>
                <w:u w:val="single"/>
              </w:rPr>
              <w:t>Wykonawca</w:t>
            </w:r>
          </w:p>
          <w:p w14:paraId="6B4E6112" w14:textId="77777777" w:rsidR="0052463C" w:rsidRPr="00601E99" w:rsidRDefault="0052463C" w:rsidP="00345526">
            <w:pPr>
              <w:ind w:right="28"/>
              <w:jc w:val="left"/>
              <w:rPr>
                <w:rFonts w:asciiTheme="minorHAnsi" w:hAnsiTheme="minorHAnsi" w:cstheme="minorHAnsi"/>
                <w:sz w:val="20"/>
              </w:rPr>
            </w:pPr>
          </w:p>
          <w:p w14:paraId="38EEDDAF" w14:textId="77777777" w:rsidR="0052463C" w:rsidRPr="00601E99" w:rsidRDefault="0052463C" w:rsidP="00345526">
            <w:pPr>
              <w:ind w:right="28"/>
              <w:jc w:val="center"/>
              <w:rPr>
                <w:rFonts w:asciiTheme="minorHAnsi" w:hAnsiTheme="minorHAnsi" w:cstheme="minorHAnsi"/>
                <w:sz w:val="20"/>
              </w:rPr>
            </w:pPr>
            <w:r w:rsidRPr="00601E99">
              <w:rPr>
                <w:rFonts w:asciiTheme="minorHAnsi" w:hAnsiTheme="minorHAnsi" w:cstheme="minorHAnsi"/>
                <w:sz w:val="20"/>
              </w:rPr>
              <w:t>…………………………………………………</w:t>
            </w:r>
          </w:p>
          <w:p w14:paraId="3EBB5D03" w14:textId="77777777" w:rsidR="0052463C" w:rsidRPr="00601E99" w:rsidRDefault="0052463C" w:rsidP="00345526">
            <w:pPr>
              <w:ind w:right="28"/>
              <w:jc w:val="center"/>
              <w:rPr>
                <w:rFonts w:asciiTheme="minorHAnsi" w:hAnsiTheme="minorHAnsi" w:cstheme="minorHAnsi"/>
                <w:sz w:val="20"/>
              </w:rPr>
            </w:pPr>
            <w:r w:rsidRPr="00601E99">
              <w:rPr>
                <w:rFonts w:asciiTheme="minorHAnsi" w:hAnsiTheme="minorHAnsi" w:cstheme="minorHAnsi"/>
                <w:sz w:val="20"/>
              </w:rPr>
              <w:t>……………………………………………….</w:t>
            </w:r>
          </w:p>
          <w:p w14:paraId="34EC1F25" w14:textId="77777777" w:rsidR="0052463C" w:rsidRPr="00601E99" w:rsidRDefault="0052463C" w:rsidP="00345526">
            <w:pPr>
              <w:ind w:right="28"/>
              <w:jc w:val="center"/>
              <w:rPr>
                <w:rFonts w:asciiTheme="minorHAnsi" w:hAnsiTheme="minorHAnsi" w:cstheme="minorHAnsi"/>
                <w:i/>
                <w:sz w:val="20"/>
              </w:rPr>
            </w:pPr>
            <w:r w:rsidRPr="00601E99">
              <w:rPr>
                <w:rFonts w:asciiTheme="minorHAnsi" w:hAnsiTheme="minorHAnsi" w:cstheme="minorHAnsi"/>
                <w:i/>
                <w:sz w:val="20"/>
              </w:rPr>
              <w:t>Nazwa i adres</w:t>
            </w:r>
          </w:p>
          <w:p w14:paraId="6173AD39" w14:textId="77777777" w:rsidR="0052463C" w:rsidRPr="00601E99"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01E99"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01E99" w:rsidRDefault="0052463C" w:rsidP="00345526">
            <w:pPr>
              <w:spacing w:line="360" w:lineRule="auto"/>
              <w:rPr>
                <w:rFonts w:asciiTheme="minorHAnsi" w:eastAsiaTheme="majorEastAsia" w:hAnsiTheme="minorHAnsi" w:cstheme="minorHAnsi"/>
                <w:b/>
                <w:i/>
                <w:iCs/>
                <w:sz w:val="20"/>
                <w:u w:val="single"/>
              </w:rPr>
            </w:pPr>
            <w:r w:rsidRPr="00601E99">
              <w:rPr>
                <w:rFonts w:asciiTheme="minorHAnsi" w:eastAsiaTheme="majorEastAsia" w:hAnsiTheme="minorHAnsi" w:cstheme="minorHAnsi"/>
                <w:b/>
                <w:i/>
                <w:iCs/>
                <w:sz w:val="20"/>
                <w:u w:val="single"/>
              </w:rPr>
              <w:t xml:space="preserve">Zamawiający </w:t>
            </w:r>
          </w:p>
          <w:p w14:paraId="05EC7265" w14:textId="77777777" w:rsidR="0052463C" w:rsidRPr="00601E99" w:rsidRDefault="0052463C" w:rsidP="00345526">
            <w:pPr>
              <w:spacing w:before="120" w:after="120" w:line="240" w:lineRule="auto"/>
              <w:contextualSpacing/>
              <w:jc w:val="center"/>
              <w:rPr>
                <w:rFonts w:asciiTheme="minorHAnsi" w:eastAsia="Calibri" w:hAnsiTheme="minorHAnsi" w:cstheme="minorHAnsi"/>
                <w:b/>
                <w:sz w:val="20"/>
              </w:rPr>
            </w:pPr>
            <w:r w:rsidRPr="00601E99">
              <w:rPr>
                <w:rFonts w:asciiTheme="minorHAnsi" w:eastAsia="Calibri" w:hAnsiTheme="minorHAnsi" w:cstheme="minorHAnsi"/>
                <w:b/>
                <w:sz w:val="20"/>
              </w:rPr>
              <w:t>PGE Dystrybucja S.A.</w:t>
            </w:r>
          </w:p>
          <w:p w14:paraId="5AED2FD5" w14:textId="77777777" w:rsidR="0052463C" w:rsidRPr="00601E99" w:rsidRDefault="0052463C" w:rsidP="00345526">
            <w:pPr>
              <w:spacing w:before="120" w:after="120" w:line="240" w:lineRule="auto"/>
              <w:contextualSpacing/>
              <w:jc w:val="center"/>
              <w:rPr>
                <w:rFonts w:asciiTheme="minorHAnsi" w:eastAsia="Calibri" w:hAnsiTheme="minorHAnsi" w:cstheme="minorHAnsi"/>
                <w:sz w:val="20"/>
              </w:rPr>
            </w:pPr>
            <w:r w:rsidRPr="00601E99">
              <w:rPr>
                <w:rFonts w:asciiTheme="minorHAnsi" w:eastAsia="Calibri" w:hAnsiTheme="minorHAnsi" w:cstheme="minorHAnsi"/>
                <w:sz w:val="20"/>
              </w:rPr>
              <w:t>w imieniu i na rzecz której działa:</w:t>
            </w:r>
          </w:p>
          <w:p w14:paraId="5850DF7C" w14:textId="3FCE9742" w:rsidR="0052463C" w:rsidRPr="00601E99" w:rsidRDefault="0052463C" w:rsidP="00345526">
            <w:pPr>
              <w:spacing w:before="120" w:after="120" w:line="240" w:lineRule="auto"/>
              <w:contextualSpacing/>
              <w:jc w:val="center"/>
              <w:rPr>
                <w:rFonts w:asciiTheme="minorHAnsi" w:eastAsia="Calibri" w:hAnsiTheme="minorHAnsi" w:cstheme="minorHAnsi"/>
                <w:b/>
                <w:sz w:val="20"/>
              </w:rPr>
            </w:pPr>
            <w:r w:rsidRPr="00601E99">
              <w:rPr>
                <w:rFonts w:asciiTheme="minorHAnsi" w:eastAsia="Calibri" w:hAnsiTheme="minorHAnsi" w:cstheme="minorHAnsi"/>
                <w:b/>
                <w:sz w:val="20"/>
              </w:rPr>
              <w:t xml:space="preserve">PGE Dystrybucja S.A. Oddział </w:t>
            </w:r>
            <w:r w:rsidR="00E45D2D" w:rsidRPr="00601E99">
              <w:rPr>
                <w:rFonts w:asciiTheme="minorHAnsi" w:eastAsia="Calibri" w:hAnsiTheme="minorHAnsi" w:cstheme="minorHAnsi"/>
                <w:b/>
                <w:sz w:val="20"/>
              </w:rPr>
              <w:t>Białystok</w:t>
            </w:r>
          </w:p>
          <w:p w14:paraId="319A8179" w14:textId="25FD5CBF" w:rsidR="0052463C" w:rsidRPr="00601E99" w:rsidRDefault="00E45D2D" w:rsidP="00345526">
            <w:pPr>
              <w:spacing w:before="120" w:after="120" w:line="240" w:lineRule="auto"/>
              <w:contextualSpacing/>
              <w:jc w:val="center"/>
              <w:rPr>
                <w:rFonts w:asciiTheme="minorHAnsi" w:eastAsia="Calibri" w:hAnsiTheme="minorHAnsi" w:cstheme="minorHAnsi"/>
                <w:color w:val="000000"/>
                <w:sz w:val="20"/>
              </w:rPr>
            </w:pPr>
            <w:r w:rsidRPr="00601E99">
              <w:rPr>
                <w:rFonts w:asciiTheme="minorHAnsi" w:eastAsia="Calibri" w:hAnsiTheme="minorHAnsi" w:cstheme="minorHAnsi"/>
                <w:color w:val="000000"/>
                <w:sz w:val="20"/>
              </w:rPr>
              <w:t>ul. Elektryczna 13</w:t>
            </w:r>
          </w:p>
          <w:p w14:paraId="0F65C83D" w14:textId="38228286" w:rsidR="0052463C" w:rsidRPr="00601E99" w:rsidRDefault="00E45D2D" w:rsidP="00345526">
            <w:pPr>
              <w:spacing w:line="360" w:lineRule="auto"/>
              <w:jc w:val="center"/>
              <w:rPr>
                <w:rFonts w:asciiTheme="minorHAnsi" w:eastAsiaTheme="majorEastAsia" w:hAnsiTheme="minorHAnsi" w:cstheme="minorHAnsi"/>
                <w:i/>
                <w:iCs/>
                <w:sz w:val="20"/>
              </w:rPr>
            </w:pPr>
            <w:r w:rsidRPr="00601E99">
              <w:rPr>
                <w:rFonts w:asciiTheme="minorHAnsi" w:eastAsia="Calibri" w:hAnsiTheme="minorHAnsi" w:cstheme="minorHAnsi"/>
                <w:color w:val="000000"/>
                <w:sz w:val="20"/>
              </w:rPr>
              <w:t>15-950 Białystok</w:t>
            </w:r>
          </w:p>
        </w:tc>
      </w:tr>
    </w:tbl>
    <w:p w14:paraId="517850CF" w14:textId="73016C45" w:rsidR="00DC680A" w:rsidRPr="00601E99" w:rsidRDefault="00DC680A" w:rsidP="00A473BE">
      <w:pPr>
        <w:pStyle w:val="Akapitzlist"/>
        <w:spacing w:before="120" w:line="276" w:lineRule="auto"/>
        <w:ind w:left="284"/>
        <w:jc w:val="left"/>
        <w:outlineLvl w:val="0"/>
        <w:rPr>
          <w:rFonts w:asciiTheme="minorHAnsi" w:hAnsiTheme="minorHAnsi" w:cstheme="minorHAnsi"/>
          <w:b/>
          <w:sz w:val="20"/>
        </w:rPr>
      </w:pPr>
    </w:p>
    <w:p w14:paraId="18A388C8" w14:textId="79A058A0" w:rsidR="00DC680A" w:rsidRPr="00601E99"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6758C1C4" w:rsidR="00DC680A" w:rsidRPr="00601E99" w:rsidRDefault="00DC680A" w:rsidP="00DC680A">
      <w:pPr>
        <w:pStyle w:val="Akapitzlist"/>
        <w:spacing w:before="120" w:line="276" w:lineRule="auto"/>
        <w:ind w:left="284"/>
        <w:jc w:val="center"/>
        <w:outlineLvl w:val="0"/>
        <w:rPr>
          <w:rFonts w:asciiTheme="minorHAnsi" w:hAnsiTheme="minorHAnsi" w:cstheme="minorHAnsi"/>
          <w:b/>
          <w:sz w:val="20"/>
        </w:rPr>
      </w:pPr>
      <w:r w:rsidRPr="00601E99">
        <w:rPr>
          <w:rFonts w:asciiTheme="minorHAnsi" w:hAnsiTheme="minorHAnsi" w:cstheme="minorHAnsi"/>
          <w:b/>
          <w:sz w:val="20"/>
        </w:rPr>
        <w:t>WYKAZ OSÓB</w:t>
      </w:r>
    </w:p>
    <w:p w14:paraId="31F7B73D" w14:textId="699F569E" w:rsidR="00DC680A" w:rsidRPr="00601E99" w:rsidRDefault="00DC680A" w:rsidP="00A473BE">
      <w:pPr>
        <w:pStyle w:val="Akapitzlist"/>
        <w:spacing w:before="120" w:line="276" w:lineRule="auto"/>
        <w:ind w:left="284"/>
        <w:jc w:val="left"/>
        <w:outlineLvl w:val="0"/>
        <w:rPr>
          <w:rFonts w:asciiTheme="minorHAnsi" w:hAnsiTheme="minorHAnsi" w:cstheme="minorHAnsi"/>
          <w:b/>
          <w:sz w:val="20"/>
        </w:rPr>
      </w:pPr>
    </w:p>
    <w:p w14:paraId="20CADFD7" w14:textId="77777777" w:rsidR="00FB68B1" w:rsidRPr="00601E99" w:rsidRDefault="00FB68B1" w:rsidP="00A473BE">
      <w:pPr>
        <w:pStyle w:val="Akapitzlist"/>
        <w:spacing w:before="120" w:line="276" w:lineRule="auto"/>
        <w:ind w:left="284"/>
        <w:jc w:val="left"/>
        <w:outlineLvl w:val="0"/>
        <w:rPr>
          <w:rFonts w:asciiTheme="minorHAnsi" w:hAnsiTheme="minorHAnsi" w:cstheme="minorHAnsi"/>
          <w:b/>
          <w:sz w:val="20"/>
        </w:rPr>
      </w:pPr>
    </w:p>
    <w:p w14:paraId="04CA54AA" w14:textId="535652AF" w:rsidR="00351226" w:rsidRPr="00601E99" w:rsidRDefault="00DC680A" w:rsidP="00D03D83">
      <w:pPr>
        <w:widowControl w:val="0"/>
        <w:snapToGrid w:val="0"/>
        <w:spacing w:line="240" w:lineRule="auto"/>
        <w:ind w:left="170" w:right="170"/>
        <w:rPr>
          <w:rFonts w:asciiTheme="minorHAnsi" w:hAnsiTheme="minorHAnsi" w:cstheme="minorHAnsi"/>
          <w:sz w:val="20"/>
          <w:lang w:eastAsia="pl-PL"/>
        </w:rPr>
      </w:pPr>
      <w:r w:rsidRPr="00601E99">
        <w:rPr>
          <w:rFonts w:asciiTheme="minorHAnsi" w:hAnsiTheme="minorHAnsi" w:cstheme="minorHAnsi"/>
          <w:sz w:val="20"/>
          <w:lang w:eastAsia="pl-PL"/>
        </w:rPr>
        <w:t xml:space="preserve">Składając Ofertę w postępowaniu zakupowym nr </w:t>
      </w:r>
      <w:sdt>
        <w:sdtPr>
          <w:rPr>
            <w:rFonts w:asciiTheme="minorHAnsi" w:hAnsiTheme="minorHAnsi" w:cstheme="minorHAnsi"/>
            <w:sz w:val="20"/>
          </w:rPr>
          <w:alias w:val="Podtytuł"/>
          <w:id w:val="-1421873773"/>
          <w:placeholder>
            <w:docPart w:val="496979F0562D42FD9184777A06E14BC3"/>
          </w:placeholder>
          <w:dataBinding w:prefixMappings="xmlns:ns0='http://schemas.openxmlformats.org/package/2006/metadata/core-properties' xmlns:ns1='http://purl.org/dc/elements/1.1/'" w:xpath="/ns0:coreProperties[1]/ns1:subject[1]" w:storeItemID="{6C3C8BC8-F283-45AE-878A-BAB7291924A1}"/>
          <w:text/>
        </w:sdtPr>
        <w:sdtEndPr/>
        <w:sdtContent>
          <w:r w:rsidR="00E24B2A">
            <w:rPr>
              <w:rFonts w:asciiTheme="minorHAnsi" w:hAnsiTheme="minorHAnsi" w:cstheme="minorHAnsi"/>
              <w:sz w:val="20"/>
            </w:rPr>
            <w:t>POST/DYS/OB/LZA/04041/2023</w:t>
          </w:r>
        </w:sdtContent>
      </w:sdt>
      <w:r w:rsidRPr="00601E99">
        <w:rPr>
          <w:rFonts w:asciiTheme="minorHAnsi" w:hAnsiTheme="minorHAnsi" w:cstheme="minorHAnsi"/>
          <w:sz w:val="20"/>
          <w:lang w:eastAsia="pl-PL"/>
        </w:rPr>
        <w:t xml:space="preserve"> prowadzonym w trybie przetargu nieograniczonego </w:t>
      </w:r>
      <w:r w:rsidR="00274B24" w:rsidRPr="00601E99">
        <w:rPr>
          <w:rFonts w:asciiTheme="minorHAnsi" w:hAnsiTheme="minorHAnsi" w:cstheme="minorHAnsi"/>
          <w:sz w:val="20"/>
          <w:lang w:eastAsia="pl-PL"/>
        </w:rPr>
        <w:t>pn.</w:t>
      </w:r>
      <w:r w:rsidRPr="00601E99">
        <w:rPr>
          <w:rFonts w:asciiTheme="minorHAnsi" w:hAnsiTheme="minorHAnsi" w:cstheme="minorHAnsi"/>
          <w:sz w:val="20"/>
          <w:lang w:eastAsia="pl-PL"/>
        </w:rPr>
        <w:t xml:space="preserve"> </w:t>
      </w:r>
      <w:r w:rsidR="00E24B2A" w:rsidRPr="007E7BD4">
        <w:rPr>
          <w:rFonts w:asciiTheme="minorHAnsi" w:hAnsiTheme="minorHAnsi" w:cstheme="minorHAnsi"/>
          <w:b/>
          <w:bCs/>
          <w:sz w:val="20"/>
        </w:rPr>
        <w:t>Bielanka, gm. Ruciane Nida - wykonanie dokumentacji projektowej i robót budowlanych w celu przyłączenia nowych odbiorców na terenie działalności PGE Dystrybucja S.A. Oddział Białystok</w:t>
      </w:r>
      <w:bookmarkStart w:id="2" w:name="_GoBack"/>
      <w:bookmarkEnd w:id="2"/>
      <w:r w:rsidR="000B3EC4" w:rsidRPr="00601E99">
        <w:rPr>
          <w:rFonts w:asciiTheme="minorHAnsi" w:hAnsiTheme="minorHAnsi" w:cstheme="minorHAnsi"/>
          <w:b/>
          <w:color w:val="000000"/>
          <w:sz w:val="20"/>
          <w:shd w:val="clear" w:color="auto" w:fill="FDFDFD"/>
        </w:rPr>
        <w:t>,</w:t>
      </w:r>
      <w:r w:rsidR="0085175E" w:rsidRPr="00601E99">
        <w:rPr>
          <w:rFonts w:asciiTheme="minorHAnsi" w:hAnsiTheme="minorHAnsi" w:cstheme="minorHAnsi"/>
          <w:b/>
          <w:sz w:val="20"/>
          <w:lang w:eastAsia="pl-PL"/>
        </w:rPr>
        <w:t xml:space="preserve"> </w:t>
      </w:r>
      <w:r w:rsidRPr="00601E99">
        <w:rPr>
          <w:rFonts w:asciiTheme="minorHAnsi" w:hAnsiTheme="minorHAnsi" w:cstheme="minorHAnsi"/>
          <w:b/>
          <w:sz w:val="20"/>
          <w:lang w:eastAsia="pl-PL"/>
        </w:rPr>
        <w:t>oświadczamy</w:t>
      </w:r>
      <w:r w:rsidRPr="00601E99">
        <w:rPr>
          <w:rFonts w:asciiTheme="minorHAnsi" w:hAnsiTheme="minorHAnsi" w:cstheme="minorHAnsi"/>
          <w:sz w:val="20"/>
          <w:lang w:eastAsia="pl-PL"/>
        </w:rPr>
        <w:t>, że dysponujemy następującymi osobami zdolnymi do realizacji zadania zdolnymi do wykonana przedmiotu Zakupu:</w:t>
      </w:r>
    </w:p>
    <w:p w14:paraId="38CAAC45" w14:textId="77777777" w:rsidR="00D03D83" w:rsidRPr="00601E99" w:rsidRDefault="00D03D83" w:rsidP="00D03D83">
      <w:pPr>
        <w:widowControl w:val="0"/>
        <w:snapToGrid w:val="0"/>
        <w:spacing w:line="240" w:lineRule="auto"/>
        <w:ind w:left="170" w:right="170"/>
        <w:rPr>
          <w:rFonts w:asciiTheme="minorHAnsi" w:hAnsiTheme="minorHAnsi" w:cstheme="minorHAnsi"/>
          <w:sz w:val="20"/>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CB693C" w:rsidRPr="00351226" w14:paraId="6E6F6C8A" w14:textId="77777777" w:rsidTr="002A0DDA">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1C89B33" w14:textId="77777777" w:rsidR="00CB693C" w:rsidRPr="00351226" w:rsidRDefault="00CB693C" w:rsidP="002A0DDA">
            <w:pPr>
              <w:spacing w:line="240" w:lineRule="auto"/>
              <w:jc w:val="center"/>
              <w:rPr>
                <w:rFonts w:ascii="Calibri" w:eastAsia="Calibri" w:hAnsi="Calibri"/>
                <w:b/>
                <w:sz w:val="16"/>
                <w:szCs w:val="18"/>
              </w:rPr>
            </w:pPr>
            <w:bookmarkStart w:id="3" w:name="_Toc18342848"/>
            <w:bookmarkStart w:id="4" w:name="_Toc54073231"/>
            <w:bookmarkStart w:id="5" w:name="_Toc57057714"/>
            <w:bookmarkStart w:id="6" w:name="_Toc57122890"/>
            <w:bookmarkStart w:id="7" w:name="_Toc57637479"/>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7F6C893" w14:textId="77777777" w:rsidR="00CB693C" w:rsidRPr="00351226" w:rsidRDefault="00CB693C" w:rsidP="002A0DD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41796919" w14:textId="77777777" w:rsidR="00CB693C" w:rsidRPr="00351226" w:rsidRDefault="00CB693C" w:rsidP="002A0DDA">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69C1B8AD" w14:textId="77777777" w:rsidR="00CB693C" w:rsidRPr="00351226" w:rsidRDefault="00CB693C" w:rsidP="002A0DDA">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47D6A175" w14:textId="77777777" w:rsidR="00CB693C" w:rsidRPr="00351226" w:rsidRDefault="00CB693C" w:rsidP="002A0DDA">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0FFCF2D4" w14:textId="77777777" w:rsidR="00CB693C" w:rsidRPr="00351226" w:rsidRDefault="00CB693C" w:rsidP="002A0DD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75FC6303" w14:textId="77777777" w:rsidR="00CB693C" w:rsidRPr="00351226" w:rsidRDefault="00CB693C" w:rsidP="002A0DD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CB693C" w:rsidRPr="00351226" w14:paraId="5BEA23A6" w14:textId="77777777" w:rsidTr="002A0DDA">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43A3CD1D" w14:textId="77777777" w:rsidR="00CB693C" w:rsidRPr="00351226" w:rsidRDefault="00CB693C" w:rsidP="002A0DDA">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7E00A96C" w14:textId="77777777" w:rsidR="00CB693C" w:rsidRPr="00351226" w:rsidRDefault="00CB693C" w:rsidP="002A0DDA">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A7096E8" w14:textId="77777777" w:rsidR="00CB693C" w:rsidRPr="00351226" w:rsidRDefault="00CB693C" w:rsidP="002A0DDA">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4C5A3A17" w14:textId="77777777" w:rsidR="00CB693C" w:rsidRPr="00351226" w:rsidRDefault="00CB693C" w:rsidP="002A0DDA">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3C736F47" w14:textId="77777777" w:rsidR="00CB693C" w:rsidRPr="00351226" w:rsidRDefault="00CB693C" w:rsidP="002A0DDA">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380D85A" w14:textId="77777777" w:rsidR="00CB693C" w:rsidRPr="00351226" w:rsidRDefault="00CB693C" w:rsidP="002A0DDA">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0F8BB33" w14:textId="77777777" w:rsidR="00CB693C" w:rsidRPr="00351226" w:rsidRDefault="00CB693C" w:rsidP="002A0DDA">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13290D0" w14:textId="77777777" w:rsidR="00CB693C" w:rsidRPr="00351226" w:rsidRDefault="00CB693C" w:rsidP="002A0DD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2"/>
            </w:r>
          </w:p>
        </w:tc>
      </w:tr>
      <w:tr w:rsidR="00CB693C" w:rsidRPr="00351226" w14:paraId="46183E30" w14:textId="77777777" w:rsidTr="002A0DDA">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406677F6" w14:textId="77777777" w:rsidR="00CB693C" w:rsidRPr="00351226" w:rsidRDefault="00CB693C" w:rsidP="002A0DDA">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614FE58" w14:textId="77777777" w:rsidR="00CB693C" w:rsidRPr="00351226" w:rsidRDefault="00CB693C" w:rsidP="002A0DDA">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E6E57F9" w14:textId="77777777" w:rsidR="00CB693C" w:rsidRPr="00351226" w:rsidRDefault="00CB693C" w:rsidP="002A0DDA">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4A31DBC6" w14:textId="77777777" w:rsidR="00CB693C" w:rsidRPr="00351226" w:rsidRDefault="00CB693C" w:rsidP="002A0DDA">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5C91F7B" w14:textId="77777777" w:rsidR="00CB693C" w:rsidRPr="00351226" w:rsidRDefault="00CB693C" w:rsidP="002A0DDA">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FC9A8BF" w14:textId="77777777" w:rsidR="00CB693C" w:rsidRPr="00351226" w:rsidRDefault="00CB693C" w:rsidP="002A0DDA">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65B72FE" w14:textId="77777777" w:rsidR="00CB693C" w:rsidRPr="00351226" w:rsidRDefault="00CB693C" w:rsidP="002A0DDA">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D573850" w14:textId="77777777" w:rsidR="00CB693C" w:rsidRPr="00351226" w:rsidRDefault="00CB693C" w:rsidP="002A0DDA">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CB693C" w:rsidRPr="00351226" w14:paraId="1AEA2CD0" w14:textId="77777777" w:rsidTr="002A0DDA">
        <w:trPr>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2B168B49" w14:textId="77777777" w:rsidR="00CB693C" w:rsidRPr="00865072" w:rsidRDefault="00CB693C" w:rsidP="002A0DDA">
            <w:pPr>
              <w:spacing w:line="240" w:lineRule="auto"/>
              <w:rPr>
                <w:rFonts w:ascii="Calibri Light" w:eastAsia="Calibri" w:hAnsi="Calibri Light"/>
                <w:b/>
                <w:bCs/>
                <w:sz w:val="18"/>
                <w:szCs w:val="18"/>
                <w:lang w:eastAsia="ar-SA"/>
              </w:rPr>
            </w:pPr>
            <w:r w:rsidRPr="00865072">
              <w:rPr>
                <w:rFonts w:ascii="Calibri" w:eastAsia="Calibri" w:hAnsi="Calibri" w:cs="Arial"/>
                <w:b/>
                <w:bCs/>
                <w:sz w:val="18"/>
                <w:szCs w:val="18"/>
                <w:lang w:eastAsia="pl-PL"/>
              </w:rPr>
              <w:t xml:space="preserve">Osoba posiadająca uprawnienia budowlane </w:t>
            </w:r>
            <w:r w:rsidRPr="00865072">
              <w:rPr>
                <w:rFonts w:asciiTheme="minorHAnsi" w:hAnsiTheme="minorHAnsi" w:cstheme="minorHAnsi"/>
                <w:b/>
                <w:sz w:val="18"/>
                <w:szCs w:val="18"/>
                <w:lang w:eastAsia="pl-PL"/>
              </w:rPr>
              <w:t>bez ograniczeń do projektowania w branży elektroenergetycznej w specjalności instalacyjnej w zakresie sieci, instalacji i urządzeń elektrycznych i elektroenergetycznych</w:t>
            </w:r>
          </w:p>
        </w:tc>
      </w:tr>
      <w:tr w:rsidR="00CB693C" w:rsidRPr="00351226" w14:paraId="3B33C5AB" w14:textId="77777777" w:rsidTr="002A0DDA">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4C5F15E" w14:textId="77777777" w:rsidR="00CB693C" w:rsidRPr="00351226" w:rsidRDefault="00CB693C" w:rsidP="002A0DDA">
            <w:pPr>
              <w:spacing w:line="240" w:lineRule="auto"/>
              <w:jc w:val="center"/>
              <w:rPr>
                <w:rFonts w:ascii="Calibri Light" w:eastAsia="Calibri" w:hAnsi="Calibri Light"/>
                <w:b/>
                <w:szCs w:val="22"/>
              </w:rPr>
            </w:pPr>
            <w:r>
              <w:rPr>
                <w:rFonts w:ascii="Calibri Light" w:eastAsia="Calibri" w:hAnsi="Calibri Light"/>
                <w:b/>
                <w:szCs w:val="22"/>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8C979C4" w14:textId="77777777" w:rsidR="00CB693C" w:rsidRPr="00351226" w:rsidRDefault="00CB693C" w:rsidP="002A0DD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4512D25" w14:textId="77777777" w:rsidR="00CB693C" w:rsidRPr="00351226" w:rsidRDefault="00CB693C" w:rsidP="002A0DD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93DAF37" w14:textId="77777777" w:rsidR="00CB693C" w:rsidRPr="00351226" w:rsidRDefault="00CB693C" w:rsidP="002A0DD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E77DBD2" w14:textId="77777777" w:rsidR="00CB693C" w:rsidRPr="00351226" w:rsidRDefault="00CB693C" w:rsidP="002A0DD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738F774" w14:textId="77777777" w:rsidR="00CB693C" w:rsidRPr="00351226" w:rsidRDefault="00CB693C" w:rsidP="002A0DD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F7A1A20" w14:textId="77777777" w:rsidR="00CB693C" w:rsidRPr="00351226" w:rsidRDefault="00CB693C" w:rsidP="002A0DD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5A48F033" w14:textId="77777777" w:rsidR="00CB693C" w:rsidRPr="00351226" w:rsidRDefault="00CB693C" w:rsidP="002A0DDA">
            <w:pPr>
              <w:spacing w:line="240" w:lineRule="auto"/>
              <w:jc w:val="center"/>
              <w:rPr>
                <w:rFonts w:ascii="Calibri Light" w:eastAsia="Calibri" w:hAnsi="Calibri Light"/>
                <w:bCs/>
                <w:i/>
                <w:sz w:val="20"/>
                <w:lang w:eastAsia="ar-SA"/>
              </w:rPr>
            </w:pPr>
          </w:p>
        </w:tc>
      </w:tr>
      <w:tr w:rsidR="00CB693C" w:rsidRPr="00351226" w14:paraId="724312E4" w14:textId="77777777" w:rsidTr="002A0DDA">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C331599" w14:textId="77777777" w:rsidR="00CB693C" w:rsidRPr="00351226" w:rsidRDefault="00CB693C" w:rsidP="002A0DDA">
            <w:pPr>
              <w:spacing w:line="240" w:lineRule="auto"/>
              <w:jc w:val="center"/>
              <w:rPr>
                <w:rFonts w:ascii="Calibri Light" w:eastAsia="Calibri" w:hAnsi="Calibri Light"/>
                <w:b/>
                <w:szCs w:val="22"/>
              </w:rPr>
            </w:pPr>
            <w:r>
              <w:rPr>
                <w:rFonts w:ascii="Calibri Light" w:eastAsia="Calibri" w:hAnsi="Calibri Light"/>
                <w:b/>
                <w:szCs w:val="22"/>
              </w:rPr>
              <w:t>2.</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ED07EAC" w14:textId="77777777" w:rsidR="00CB693C" w:rsidRPr="00351226" w:rsidRDefault="00CB693C" w:rsidP="002A0DD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F98827E" w14:textId="77777777" w:rsidR="00CB693C" w:rsidRPr="00351226" w:rsidRDefault="00CB693C" w:rsidP="002A0DD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8D31F33" w14:textId="77777777" w:rsidR="00CB693C" w:rsidRPr="00351226" w:rsidRDefault="00CB693C" w:rsidP="002A0DD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660B214" w14:textId="77777777" w:rsidR="00CB693C" w:rsidRPr="00351226" w:rsidRDefault="00CB693C" w:rsidP="002A0DD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69C9F33" w14:textId="77777777" w:rsidR="00CB693C" w:rsidRPr="00351226" w:rsidRDefault="00CB693C" w:rsidP="002A0DD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1946421" w14:textId="77777777" w:rsidR="00CB693C" w:rsidRPr="00351226" w:rsidRDefault="00CB693C" w:rsidP="002A0DD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4D248E3" w14:textId="77777777" w:rsidR="00CB693C" w:rsidRPr="00351226" w:rsidRDefault="00CB693C" w:rsidP="002A0DDA">
            <w:pPr>
              <w:spacing w:line="240" w:lineRule="auto"/>
              <w:jc w:val="center"/>
              <w:rPr>
                <w:rFonts w:ascii="Calibri Light" w:eastAsia="Calibri" w:hAnsi="Calibri Light"/>
                <w:bCs/>
                <w:i/>
                <w:sz w:val="20"/>
                <w:lang w:eastAsia="ar-SA"/>
              </w:rPr>
            </w:pPr>
          </w:p>
        </w:tc>
      </w:tr>
      <w:tr w:rsidR="00CB693C" w:rsidRPr="00351226" w14:paraId="208393E6" w14:textId="77777777" w:rsidTr="002A0DDA">
        <w:trPr>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12389A49" w14:textId="77777777" w:rsidR="00CB693C" w:rsidRPr="00865072" w:rsidRDefault="00CB693C" w:rsidP="002A0DDA">
            <w:pPr>
              <w:spacing w:line="240" w:lineRule="auto"/>
              <w:rPr>
                <w:rFonts w:ascii="Calibri Light" w:eastAsia="Calibri" w:hAnsi="Calibri Light"/>
                <w:b/>
                <w:bCs/>
                <w:sz w:val="18"/>
                <w:szCs w:val="18"/>
                <w:lang w:eastAsia="ar-SA"/>
              </w:rPr>
            </w:pPr>
            <w:r>
              <w:rPr>
                <w:rFonts w:asciiTheme="minorHAnsi" w:hAnsiTheme="minorHAnsi" w:cstheme="minorHAnsi"/>
                <w:b/>
                <w:sz w:val="18"/>
                <w:szCs w:val="18"/>
                <w:lang w:eastAsia="pl-PL"/>
              </w:rPr>
              <w:t>Kierownik budowy posiadający</w:t>
            </w:r>
            <w:r w:rsidRPr="00865072">
              <w:rPr>
                <w:rFonts w:asciiTheme="minorHAnsi" w:hAnsiTheme="minorHAnsi" w:cstheme="minorHAnsi"/>
                <w:b/>
                <w:sz w:val="18"/>
                <w:szCs w:val="18"/>
                <w:lang w:eastAsia="pl-PL"/>
              </w:rPr>
              <w:t xml:space="preserve"> </w:t>
            </w:r>
            <w:r w:rsidRPr="00865072">
              <w:rPr>
                <w:rFonts w:asciiTheme="minorHAnsi" w:hAnsiTheme="minorHAnsi" w:cstheme="minorHAnsi"/>
                <w:b/>
                <w:color w:val="000000"/>
                <w:sz w:val="18"/>
                <w:szCs w:val="18"/>
                <w:shd w:val="clear" w:color="auto" w:fill="FDFDFD"/>
              </w:rPr>
              <w:t>uprawnienia budowlane do kierowania robotami w branży elektroenergetycznej</w:t>
            </w:r>
            <w:r>
              <w:rPr>
                <w:rFonts w:asciiTheme="minorHAnsi" w:hAnsiTheme="minorHAnsi" w:cstheme="minorHAnsi"/>
                <w:b/>
                <w:color w:val="000000"/>
                <w:sz w:val="18"/>
                <w:szCs w:val="18"/>
                <w:shd w:val="clear" w:color="auto" w:fill="FDFDFD"/>
              </w:rPr>
              <w:t xml:space="preserve"> </w:t>
            </w:r>
            <w:r w:rsidRPr="0064513B">
              <w:rPr>
                <w:rFonts w:asciiTheme="minorHAnsi" w:hAnsiTheme="minorHAnsi" w:cstheme="minorHAnsi"/>
                <w:b/>
                <w:color w:val="000000"/>
                <w:sz w:val="18"/>
                <w:szCs w:val="18"/>
                <w:shd w:val="clear" w:color="auto" w:fill="FDFDFD"/>
              </w:rPr>
              <w:t xml:space="preserve">do kierowania robotami budowlanymi, w zakresie sieci, instalacji urządzeń elektrycznych i elektroenergetycznych, posiadającym ważne świadectwo kwalifikacyjne uprawniające do zajmowania się eksploatacją urządzeń, instalacji i sieci elektroenergetycznych powyżej 1 </w:t>
            </w:r>
            <w:proofErr w:type="spellStart"/>
            <w:r w:rsidRPr="0064513B">
              <w:rPr>
                <w:rFonts w:asciiTheme="minorHAnsi" w:hAnsiTheme="minorHAnsi" w:cstheme="minorHAnsi"/>
                <w:b/>
                <w:color w:val="000000"/>
                <w:sz w:val="18"/>
                <w:szCs w:val="18"/>
                <w:shd w:val="clear" w:color="auto" w:fill="FDFDFD"/>
              </w:rPr>
              <w:t>kV</w:t>
            </w:r>
            <w:proofErr w:type="spellEnd"/>
            <w:r w:rsidRPr="0064513B">
              <w:rPr>
                <w:rFonts w:asciiTheme="minorHAnsi" w:hAnsiTheme="minorHAnsi" w:cstheme="minorHAnsi"/>
                <w:b/>
                <w:color w:val="000000"/>
                <w:sz w:val="18"/>
                <w:szCs w:val="18"/>
                <w:shd w:val="clear" w:color="auto" w:fill="FDFDFD"/>
              </w:rPr>
              <w:t xml:space="preserve"> (grupa „D” i „E”)</w:t>
            </w:r>
          </w:p>
        </w:tc>
      </w:tr>
      <w:tr w:rsidR="00CB693C" w:rsidRPr="00351226" w14:paraId="76B03CE6" w14:textId="77777777" w:rsidTr="002A0DDA">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2CDACED" w14:textId="77777777" w:rsidR="00CB693C" w:rsidRPr="00351226" w:rsidRDefault="00CB693C" w:rsidP="002A0DDA">
            <w:pPr>
              <w:spacing w:line="240" w:lineRule="auto"/>
              <w:jc w:val="center"/>
              <w:rPr>
                <w:rFonts w:ascii="Calibri Light" w:eastAsia="Calibri" w:hAnsi="Calibri Light"/>
                <w:b/>
                <w:szCs w:val="22"/>
              </w:rPr>
            </w:pPr>
            <w:r>
              <w:rPr>
                <w:rFonts w:ascii="Calibri Light" w:eastAsia="Calibri" w:hAnsi="Calibri Light"/>
                <w:b/>
                <w:szCs w:val="22"/>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7700026" w14:textId="77777777" w:rsidR="00CB693C" w:rsidRPr="00351226" w:rsidRDefault="00CB693C" w:rsidP="002A0DD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EC29BF9" w14:textId="77777777" w:rsidR="00CB693C" w:rsidRPr="00351226" w:rsidRDefault="00CB693C" w:rsidP="002A0DD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AE6AE6C" w14:textId="77777777" w:rsidR="00CB693C" w:rsidRPr="00351226" w:rsidRDefault="00CB693C" w:rsidP="002A0DD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EBE2E97" w14:textId="77777777" w:rsidR="00CB693C" w:rsidRPr="00351226" w:rsidRDefault="00CB693C" w:rsidP="002A0DD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10E2A06" w14:textId="77777777" w:rsidR="00CB693C" w:rsidRPr="00351226" w:rsidRDefault="00CB693C" w:rsidP="002A0DD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76F19D9" w14:textId="77777777" w:rsidR="00CB693C" w:rsidRPr="00351226" w:rsidRDefault="00CB693C" w:rsidP="002A0DD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C3F6271" w14:textId="77777777" w:rsidR="00CB693C" w:rsidRPr="00351226" w:rsidRDefault="00CB693C" w:rsidP="002A0DDA">
            <w:pPr>
              <w:spacing w:line="240" w:lineRule="auto"/>
              <w:jc w:val="center"/>
              <w:rPr>
                <w:rFonts w:ascii="Calibri Light" w:eastAsia="Calibri" w:hAnsi="Calibri Light"/>
                <w:bCs/>
                <w:i/>
                <w:sz w:val="20"/>
                <w:lang w:eastAsia="ar-SA"/>
              </w:rPr>
            </w:pPr>
          </w:p>
        </w:tc>
      </w:tr>
      <w:tr w:rsidR="00CB693C" w:rsidRPr="00351226" w14:paraId="15FCCF67" w14:textId="77777777" w:rsidTr="002A0DDA">
        <w:trPr>
          <w:trHeight w:val="1144"/>
          <w:jc w:val="center"/>
        </w:trPr>
        <w:tc>
          <w:tcPr>
            <w:tcW w:w="10489" w:type="dxa"/>
            <w:gridSpan w:val="8"/>
            <w:tcBorders>
              <w:top w:val="single" w:sz="4" w:space="0" w:color="auto"/>
              <w:left w:val="single" w:sz="4" w:space="0" w:color="auto"/>
              <w:right w:val="single" w:sz="4" w:space="0" w:color="auto"/>
            </w:tcBorders>
            <w:shd w:val="clear" w:color="auto" w:fill="FFFFFF"/>
            <w:vAlign w:val="center"/>
          </w:tcPr>
          <w:p w14:paraId="621D3811" w14:textId="77777777" w:rsidR="00CB693C" w:rsidRPr="0064513B" w:rsidRDefault="00CB693C" w:rsidP="002A0DDA">
            <w:pPr>
              <w:spacing w:line="240" w:lineRule="auto"/>
              <w:rPr>
                <w:rFonts w:ascii="Calibri Light" w:eastAsia="Calibri" w:hAnsi="Calibri Light"/>
                <w:b/>
                <w:bCs/>
                <w:sz w:val="18"/>
                <w:szCs w:val="18"/>
                <w:lang w:eastAsia="ar-SA"/>
              </w:rPr>
            </w:pPr>
            <w:r w:rsidRPr="0064513B">
              <w:rPr>
                <w:rFonts w:asciiTheme="minorHAnsi" w:hAnsiTheme="minorHAnsi" w:cstheme="minorHAnsi"/>
                <w:b/>
                <w:color w:val="000000"/>
                <w:sz w:val="18"/>
                <w:szCs w:val="18"/>
                <w:shd w:val="clear" w:color="auto" w:fill="FDFDFD"/>
              </w:rPr>
              <w:t xml:space="preserve">2 osoby posiadające świadectwo kwalifikacyjne grupy „E”, uprawniające do wykonywania prac na urządzeniach, instalacjach i sieciach elektroenergetycznych o napięciu powyżej 1 </w:t>
            </w:r>
            <w:proofErr w:type="spellStart"/>
            <w:r w:rsidRPr="0064513B">
              <w:rPr>
                <w:rFonts w:asciiTheme="minorHAnsi" w:hAnsiTheme="minorHAnsi" w:cstheme="minorHAnsi"/>
                <w:b/>
                <w:color w:val="000000"/>
                <w:sz w:val="18"/>
                <w:szCs w:val="18"/>
                <w:shd w:val="clear" w:color="auto" w:fill="FDFDFD"/>
              </w:rPr>
              <w:t>kV</w:t>
            </w:r>
            <w:proofErr w:type="spellEnd"/>
            <w:r w:rsidRPr="0064513B">
              <w:rPr>
                <w:rFonts w:asciiTheme="minorHAnsi" w:hAnsiTheme="minorHAnsi" w:cstheme="minorHAnsi"/>
                <w:b/>
                <w:color w:val="000000"/>
                <w:sz w:val="18"/>
                <w:szCs w:val="18"/>
                <w:shd w:val="clear" w:color="auto" w:fill="FDFDFD"/>
              </w:rPr>
              <w:t xml:space="preserve"> na stanowisku eksploatacji</w:t>
            </w:r>
          </w:p>
        </w:tc>
      </w:tr>
      <w:tr w:rsidR="00CB693C" w:rsidRPr="00351226" w14:paraId="003AF92D" w14:textId="77777777" w:rsidTr="002A0DDA">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EAD5320" w14:textId="77777777" w:rsidR="00CB693C" w:rsidRPr="00351226" w:rsidRDefault="00CB693C" w:rsidP="002A0DDA">
            <w:pPr>
              <w:spacing w:line="240" w:lineRule="auto"/>
              <w:jc w:val="center"/>
              <w:rPr>
                <w:rFonts w:ascii="Calibri Light" w:eastAsia="Calibri" w:hAnsi="Calibri Light"/>
                <w:b/>
                <w:szCs w:val="22"/>
              </w:rPr>
            </w:pPr>
            <w:r>
              <w:rPr>
                <w:rFonts w:ascii="Calibri Light" w:eastAsia="Calibri" w:hAnsi="Calibri Light"/>
                <w:b/>
                <w:szCs w:val="22"/>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A5AA8A5" w14:textId="77777777" w:rsidR="00CB693C" w:rsidRPr="00351226" w:rsidRDefault="00CB693C" w:rsidP="002A0DD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304C0B9" w14:textId="77777777" w:rsidR="00CB693C" w:rsidRPr="00351226" w:rsidRDefault="00CB693C" w:rsidP="002A0DD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8623991" w14:textId="77777777" w:rsidR="00CB693C" w:rsidRPr="00351226" w:rsidRDefault="00CB693C" w:rsidP="002A0DD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B477102" w14:textId="77777777" w:rsidR="00CB693C" w:rsidRPr="00351226" w:rsidRDefault="00CB693C" w:rsidP="002A0DD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EC7117A" w14:textId="77777777" w:rsidR="00CB693C" w:rsidRPr="00351226" w:rsidRDefault="00CB693C" w:rsidP="002A0DD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5F62E31" w14:textId="77777777" w:rsidR="00CB693C" w:rsidRPr="00351226" w:rsidRDefault="00CB693C" w:rsidP="002A0DD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056E278" w14:textId="77777777" w:rsidR="00CB693C" w:rsidRPr="00351226" w:rsidRDefault="00CB693C" w:rsidP="002A0DDA">
            <w:pPr>
              <w:spacing w:line="240" w:lineRule="auto"/>
              <w:jc w:val="center"/>
              <w:rPr>
                <w:rFonts w:ascii="Calibri Light" w:eastAsia="Calibri" w:hAnsi="Calibri Light"/>
                <w:bCs/>
                <w:i/>
                <w:sz w:val="20"/>
                <w:lang w:eastAsia="ar-SA"/>
              </w:rPr>
            </w:pPr>
          </w:p>
        </w:tc>
      </w:tr>
      <w:tr w:rsidR="00CB693C" w:rsidRPr="00351226" w14:paraId="60A329B1" w14:textId="77777777" w:rsidTr="002A0DDA">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175F62E" w14:textId="77777777" w:rsidR="00CB693C" w:rsidRPr="00351226" w:rsidRDefault="00CB693C" w:rsidP="002A0DDA">
            <w:pPr>
              <w:spacing w:line="240" w:lineRule="auto"/>
              <w:jc w:val="center"/>
              <w:rPr>
                <w:rFonts w:ascii="Calibri Light" w:eastAsia="Calibri" w:hAnsi="Calibri Light"/>
                <w:b/>
                <w:szCs w:val="22"/>
              </w:rPr>
            </w:pPr>
            <w:r>
              <w:rPr>
                <w:rFonts w:ascii="Calibri Light" w:eastAsia="Calibri" w:hAnsi="Calibri Light"/>
                <w:b/>
                <w:szCs w:val="22"/>
              </w:rPr>
              <w:lastRenderedPageBreak/>
              <w:t>2.</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57243D0" w14:textId="77777777" w:rsidR="00CB693C" w:rsidRPr="00351226" w:rsidRDefault="00CB693C" w:rsidP="002A0DD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BA06997" w14:textId="77777777" w:rsidR="00CB693C" w:rsidRPr="00351226" w:rsidRDefault="00CB693C" w:rsidP="002A0DD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3FF9653" w14:textId="77777777" w:rsidR="00CB693C" w:rsidRPr="00351226" w:rsidRDefault="00CB693C" w:rsidP="002A0DD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F36F181" w14:textId="77777777" w:rsidR="00CB693C" w:rsidRPr="00351226" w:rsidRDefault="00CB693C" w:rsidP="002A0DD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9DBA55F" w14:textId="77777777" w:rsidR="00CB693C" w:rsidRPr="00351226" w:rsidRDefault="00CB693C" w:rsidP="002A0DD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A64209A" w14:textId="77777777" w:rsidR="00CB693C" w:rsidRPr="00351226" w:rsidRDefault="00CB693C" w:rsidP="002A0DD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5E438DC8" w14:textId="77777777" w:rsidR="00CB693C" w:rsidRPr="00351226" w:rsidRDefault="00CB693C" w:rsidP="002A0DDA">
            <w:pPr>
              <w:spacing w:line="240" w:lineRule="auto"/>
              <w:jc w:val="center"/>
              <w:rPr>
                <w:rFonts w:ascii="Calibri Light" w:eastAsia="Calibri" w:hAnsi="Calibri Light"/>
                <w:bCs/>
                <w:i/>
                <w:sz w:val="20"/>
                <w:lang w:eastAsia="ar-SA"/>
              </w:rPr>
            </w:pPr>
          </w:p>
        </w:tc>
      </w:tr>
      <w:tr w:rsidR="00CB693C" w:rsidRPr="00351226" w14:paraId="04463D48" w14:textId="77777777" w:rsidTr="002A0DDA">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E8344B0" w14:textId="77777777" w:rsidR="00CB693C" w:rsidRPr="00351226" w:rsidRDefault="00CB693C" w:rsidP="002A0DDA">
            <w:pPr>
              <w:spacing w:line="240" w:lineRule="auto"/>
              <w:jc w:val="center"/>
              <w:rPr>
                <w:rFonts w:ascii="Calibri Light" w:eastAsia="Calibri" w:hAnsi="Calibri Light"/>
                <w:b/>
                <w:szCs w:val="22"/>
              </w:rPr>
            </w:pPr>
            <w:r>
              <w:rPr>
                <w:rFonts w:ascii="Calibri Light" w:eastAsia="Calibri" w:hAnsi="Calibri Light"/>
                <w:b/>
                <w:szCs w:val="22"/>
              </w:rPr>
              <w:t>6.</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CEF0887" w14:textId="77777777" w:rsidR="00CB693C" w:rsidRPr="00351226" w:rsidRDefault="00CB693C" w:rsidP="002A0DD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926EECC" w14:textId="77777777" w:rsidR="00CB693C" w:rsidRPr="00351226" w:rsidRDefault="00CB693C" w:rsidP="002A0DD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5A3D417" w14:textId="77777777" w:rsidR="00CB693C" w:rsidRPr="00351226" w:rsidRDefault="00CB693C" w:rsidP="002A0DD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90C30E1" w14:textId="77777777" w:rsidR="00CB693C" w:rsidRPr="00351226" w:rsidRDefault="00CB693C" w:rsidP="002A0DD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BBD5E6" w14:textId="77777777" w:rsidR="00CB693C" w:rsidRPr="00351226" w:rsidRDefault="00CB693C" w:rsidP="002A0DD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80987D5" w14:textId="77777777" w:rsidR="00CB693C" w:rsidRPr="00351226" w:rsidRDefault="00CB693C" w:rsidP="002A0DD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0ACE7D3" w14:textId="77777777" w:rsidR="00CB693C" w:rsidRPr="00351226" w:rsidRDefault="00CB693C" w:rsidP="002A0DDA">
            <w:pPr>
              <w:spacing w:line="240" w:lineRule="auto"/>
              <w:jc w:val="center"/>
              <w:rPr>
                <w:rFonts w:ascii="Calibri Light" w:eastAsia="Calibri" w:hAnsi="Calibri Light"/>
                <w:bCs/>
                <w:i/>
                <w:sz w:val="20"/>
                <w:lang w:eastAsia="ar-SA"/>
              </w:rPr>
            </w:pPr>
          </w:p>
        </w:tc>
      </w:tr>
      <w:tr w:rsidR="00CB693C" w:rsidRPr="00351226" w14:paraId="119B503D" w14:textId="77777777" w:rsidTr="002A0DDA">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5A9AC68" w14:textId="77777777" w:rsidR="00CB693C" w:rsidRPr="00351226" w:rsidRDefault="00CB693C" w:rsidP="002A0DDA">
            <w:pPr>
              <w:spacing w:line="240" w:lineRule="auto"/>
              <w:jc w:val="center"/>
              <w:rPr>
                <w:rFonts w:ascii="Calibri Light" w:eastAsia="Calibri" w:hAnsi="Calibri Light"/>
                <w:b/>
                <w:szCs w:val="22"/>
              </w:rPr>
            </w:pPr>
            <w:r>
              <w:rPr>
                <w:rFonts w:ascii="Calibri Light" w:eastAsia="Calibri" w:hAnsi="Calibri Light"/>
                <w:b/>
                <w:szCs w:val="22"/>
              </w:rPr>
              <w:t>7.</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947C810" w14:textId="77777777" w:rsidR="00CB693C" w:rsidRPr="00351226" w:rsidRDefault="00CB693C" w:rsidP="002A0DD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1D2E3D0" w14:textId="77777777" w:rsidR="00CB693C" w:rsidRPr="00351226" w:rsidRDefault="00CB693C" w:rsidP="002A0DD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27A71FC" w14:textId="77777777" w:rsidR="00CB693C" w:rsidRPr="00351226" w:rsidRDefault="00CB693C" w:rsidP="002A0DD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E73BF11" w14:textId="77777777" w:rsidR="00CB693C" w:rsidRPr="00351226" w:rsidRDefault="00CB693C" w:rsidP="002A0DD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975C5F1" w14:textId="77777777" w:rsidR="00CB693C" w:rsidRPr="00351226" w:rsidRDefault="00CB693C" w:rsidP="002A0DD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637956E" w14:textId="77777777" w:rsidR="00CB693C" w:rsidRPr="00351226" w:rsidRDefault="00CB693C" w:rsidP="002A0DD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D6C5F93" w14:textId="77777777" w:rsidR="00CB693C" w:rsidRPr="00351226" w:rsidRDefault="00CB693C" w:rsidP="002A0DDA">
            <w:pPr>
              <w:spacing w:line="240" w:lineRule="auto"/>
              <w:jc w:val="center"/>
              <w:rPr>
                <w:rFonts w:ascii="Calibri Light" w:eastAsia="Calibri" w:hAnsi="Calibri Light"/>
                <w:bCs/>
                <w:i/>
                <w:sz w:val="20"/>
                <w:lang w:eastAsia="ar-SA"/>
              </w:rPr>
            </w:pPr>
          </w:p>
        </w:tc>
      </w:tr>
    </w:tbl>
    <w:p w14:paraId="69F425D5" w14:textId="77777777" w:rsidR="00351226" w:rsidRPr="00601E99" w:rsidRDefault="00351226" w:rsidP="00351226">
      <w:pPr>
        <w:spacing w:before="120" w:line="240" w:lineRule="auto"/>
        <w:ind w:right="-569"/>
        <w:outlineLvl w:val="0"/>
        <w:rPr>
          <w:rFonts w:asciiTheme="minorHAnsi" w:hAnsiTheme="minorHAnsi" w:cstheme="minorHAnsi"/>
          <w:i/>
          <w:sz w:val="20"/>
        </w:rPr>
      </w:pPr>
      <w:r w:rsidRPr="00601E99">
        <w:rPr>
          <w:rFonts w:asciiTheme="minorHAnsi" w:hAnsiTheme="minorHAnsi" w:cstheme="minorHAnsi"/>
          <w:i/>
          <w:sz w:val="20"/>
        </w:rPr>
        <w:t>UWAGA: Należy dostosować ilość wierszy do ilości wymaganych osób</w:t>
      </w:r>
      <w:bookmarkEnd w:id="3"/>
      <w:bookmarkEnd w:id="4"/>
      <w:bookmarkEnd w:id="5"/>
      <w:bookmarkEnd w:id="6"/>
      <w:bookmarkEnd w:id="7"/>
    </w:p>
    <w:p w14:paraId="565C3B76" w14:textId="77777777" w:rsidR="00351226" w:rsidRPr="00601E99" w:rsidRDefault="00351226" w:rsidP="00351226">
      <w:pPr>
        <w:spacing w:after="200" w:line="240" w:lineRule="auto"/>
        <w:jc w:val="left"/>
        <w:rPr>
          <w:rFonts w:asciiTheme="minorHAnsi" w:eastAsia="Calibri" w:hAnsiTheme="minorHAnsi" w:cstheme="minorHAnsi"/>
          <w:sz w:val="20"/>
          <w:lang w:eastAsia="pl-PL"/>
        </w:rPr>
      </w:pPr>
      <w:r w:rsidRPr="00601E99">
        <w:rPr>
          <w:rFonts w:asciiTheme="minorHAnsi" w:eastAsia="Calibri" w:hAnsiTheme="minorHAnsi" w:cstheme="minorHAnsi"/>
          <w:sz w:val="20"/>
          <w:lang w:eastAsia="pl-PL"/>
        </w:rPr>
        <w:t>W przypadku, gdy Wykonawca będzie samodzielnie świadczył usługi – należy wpisać dane Wykonawcy</w:t>
      </w:r>
    </w:p>
    <w:p w14:paraId="2B620AF7" w14:textId="77777777" w:rsidR="00351226" w:rsidRPr="00601E99" w:rsidRDefault="00351226" w:rsidP="00351226">
      <w:pPr>
        <w:autoSpaceDE w:val="0"/>
        <w:autoSpaceDN w:val="0"/>
        <w:spacing w:line="240" w:lineRule="auto"/>
        <w:rPr>
          <w:rFonts w:asciiTheme="minorHAnsi" w:eastAsia="Calibri" w:hAnsiTheme="minorHAnsi" w:cstheme="minorHAnsi"/>
          <w:sz w:val="20"/>
          <w:lang w:eastAsia="pl-PL"/>
        </w:rPr>
      </w:pPr>
    </w:p>
    <w:p w14:paraId="5D439690" w14:textId="77777777" w:rsidR="00D03D83" w:rsidRPr="00601E99" w:rsidRDefault="00D03D83" w:rsidP="00351226">
      <w:pPr>
        <w:autoSpaceDE w:val="0"/>
        <w:autoSpaceDN w:val="0"/>
        <w:spacing w:line="240" w:lineRule="auto"/>
        <w:rPr>
          <w:rFonts w:asciiTheme="minorHAnsi" w:eastAsia="Calibri" w:hAnsiTheme="minorHAnsi" w:cstheme="minorHAnsi"/>
          <w:sz w:val="20"/>
          <w:lang w:eastAsia="pl-PL"/>
        </w:rPr>
      </w:pPr>
    </w:p>
    <w:p w14:paraId="6B4B6B30" w14:textId="1E69D601" w:rsidR="00351226" w:rsidRPr="00601E99" w:rsidRDefault="00351226" w:rsidP="00351226">
      <w:pPr>
        <w:autoSpaceDE w:val="0"/>
        <w:autoSpaceDN w:val="0"/>
        <w:spacing w:line="240" w:lineRule="auto"/>
        <w:rPr>
          <w:rFonts w:asciiTheme="minorHAnsi" w:eastAsia="Calibri" w:hAnsiTheme="minorHAnsi" w:cstheme="minorHAnsi"/>
          <w:snapToGrid w:val="0"/>
          <w:sz w:val="20"/>
        </w:rPr>
      </w:pPr>
      <w:r w:rsidRPr="00601E99">
        <w:rPr>
          <w:rFonts w:asciiTheme="minorHAnsi" w:eastAsia="Calibri" w:hAnsiTheme="minorHAnsi" w:cstheme="minorHAnsi"/>
          <w:sz w:val="20"/>
          <w:lang w:eastAsia="pl-PL"/>
        </w:rPr>
        <w:t>Jednocześnie o</w:t>
      </w:r>
      <w:r w:rsidRPr="00601E99">
        <w:rPr>
          <w:rFonts w:asciiTheme="minorHAnsi" w:eastAsia="Calibri" w:hAnsiTheme="minorHAnsi" w:cstheme="minorHAnsi"/>
          <w:snapToGrid w:val="0"/>
          <w:sz w:val="20"/>
        </w:rPr>
        <w:t xml:space="preserve">świadczam/y niniejszym, iż osoby które zostaną skierowane do realizacji zamówienia: </w:t>
      </w:r>
    </w:p>
    <w:p w14:paraId="475BF8E3" w14:textId="77777777" w:rsidR="00351226" w:rsidRPr="00601E99"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601E99">
        <w:rPr>
          <w:rFonts w:asciiTheme="minorHAnsi" w:hAnsiTheme="minorHAnsi" w:cstheme="minorHAnsi"/>
          <w:snapToGrid w:val="0"/>
          <w:sz w:val="20"/>
          <w:lang w:eastAsia="pl-PL"/>
        </w:rPr>
        <w:t>zostaną poinformowane o wymogach dotyczących sposobu realizacji Umowy,</w:t>
      </w:r>
    </w:p>
    <w:p w14:paraId="2E67FE66" w14:textId="77777777" w:rsidR="00351226" w:rsidRPr="00601E99"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601E99">
        <w:rPr>
          <w:rFonts w:asciiTheme="minorHAnsi" w:hAnsiTheme="minorHAnsi" w:cstheme="minorHAnsi"/>
          <w:snapToGrid w:val="0"/>
          <w:sz w:val="20"/>
        </w:rPr>
        <w:t>zostaną poinformowane o przetwarzaniu ich danych osobowych przez PGE Dystrybucja S.A.</w:t>
      </w:r>
    </w:p>
    <w:p w14:paraId="6697520A" w14:textId="77777777" w:rsidR="00351226" w:rsidRPr="00601E99" w:rsidRDefault="00351226" w:rsidP="00351226">
      <w:pPr>
        <w:tabs>
          <w:tab w:val="left" w:pos="-1440"/>
          <w:tab w:val="left" w:pos="-720"/>
        </w:tabs>
        <w:suppressAutoHyphens/>
        <w:spacing w:line="300" w:lineRule="auto"/>
        <w:rPr>
          <w:rFonts w:asciiTheme="minorHAnsi" w:hAnsiTheme="minorHAnsi" w:cstheme="minorHAnsi"/>
          <w:spacing w:val="-3"/>
          <w:sz w:val="20"/>
        </w:rPr>
      </w:pPr>
    </w:p>
    <w:p w14:paraId="58F3155B" w14:textId="1981A465" w:rsidR="00FB68B1" w:rsidRPr="00720351" w:rsidRDefault="00DC680A" w:rsidP="00FB68B1">
      <w:pPr>
        <w:spacing w:after="80" w:line="240" w:lineRule="exact"/>
        <w:ind w:left="4690" w:right="-993" w:firstLine="708"/>
        <w:rPr>
          <w:rFonts w:asciiTheme="minorHAnsi" w:hAnsiTheme="minorHAnsi" w:cstheme="minorHAnsi"/>
          <w:sz w:val="18"/>
          <w:szCs w:val="18"/>
        </w:rPr>
      </w:pPr>
      <w:r w:rsidRPr="00601E99">
        <w:rPr>
          <w:rFonts w:asciiTheme="minorHAnsi" w:hAnsiTheme="minorHAnsi" w:cstheme="minorHAnsi"/>
          <w:sz w:val="20"/>
        </w:rPr>
        <w:tab/>
        <w:t xml:space="preserve">              </w:t>
      </w:r>
      <w:r w:rsidRPr="00601E99">
        <w:rPr>
          <w:rFonts w:asciiTheme="minorHAnsi" w:hAnsiTheme="minorHAnsi" w:cstheme="minorHAnsi"/>
          <w:sz w:val="20"/>
        </w:rPr>
        <w:tab/>
        <w:t xml:space="preserve">        </w:t>
      </w:r>
      <w:r w:rsidRPr="00601E99">
        <w:rPr>
          <w:rFonts w:asciiTheme="minorHAnsi" w:hAnsiTheme="minorHAnsi" w:cstheme="minorHAnsi"/>
          <w:sz w:val="20"/>
        </w:rPr>
        <w:tab/>
      </w:r>
      <w:r w:rsidRPr="00601E99">
        <w:rPr>
          <w:rFonts w:asciiTheme="minorHAnsi" w:hAnsiTheme="minorHAnsi" w:cstheme="minorHAnsi"/>
          <w:sz w:val="20"/>
        </w:rPr>
        <w:tab/>
      </w:r>
      <w:r w:rsidRPr="00601E99">
        <w:rPr>
          <w:rFonts w:asciiTheme="minorHAnsi" w:hAnsiTheme="minorHAnsi" w:cstheme="minorHAnsi"/>
          <w:sz w:val="20"/>
        </w:rPr>
        <w:tab/>
      </w:r>
      <w:r w:rsidRPr="00601E99">
        <w:rPr>
          <w:rFonts w:asciiTheme="minorHAnsi" w:hAnsiTheme="minorHAnsi" w:cstheme="minorHAnsi"/>
          <w:sz w:val="20"/>
        </w:rPr>
        <w:tab/>
      </w:r>
      <w:r w:rsidRPr="00601E99">
        <w:rPr>
          <w:rFonts w:asciiTheme="minorHAnsi" w:hAnsiTheme="minorHAnsi" w:cstheme="minorHAnsi"/>
          <w:sz w:val="20"/>
        </w:rPr>
        <w:tab/>
      </w:r>
      <w:r w:rsidRPr="00601E99">
        <w:rPr>
          <w:rFonts w:asciiTheme="minorHAnsi" w:hAnsiTheme="minorHAnsi" w:cstheme="minorHAnsi"/>
          <w:sz w:val="20"/>
        </w:rPr>
        <w:tab/>
      </w:r>
      <w:bookmarkStart w:id="8" w:name="_Toc19182901"/>
      <w:bookmarkStart w:id="9" w:name="_Toc528334789"/>
      <w:bookmarkStart w:id="10" w:name="_Ref528247260"/>
      <w:r w:rsidR="00FB68B1" w:rsidRPr="00601E99">
        <w:rPr>
          <w:rFonts w:asciiTheme="minorHAnsi" w:hAnsiTheme="minorHAnsi" w:cstheme="minorHAnsi"/>
          <w:sz w:val="20"/>
        </w:rPr>
        <w:tab/>
      </w:r>
      <w:r w:rsidR="00FB68B1" w:rsidRPr="00720351">
        <w:rPr>
          <w:rFonts w:asciiTheme="minorHAnsi" w:hAnsiTheme="minorHAnsi" w:cstheme="minorHAnsi"/>
          <w:sz w:val="18"/>
          <w:szCs w:val="18"/>
        </w:rPr>
        <w:t>..........................................................................</w:t>
      </w:r>
    </w:p>
    <w:p w14:paraId="008735CE" w14:textId="77777777" w:rsidR="00FB68B1" w:rsidRPr="00720351" w:rsidRDefault="00FB68B1" w:rsidP="00FB68B1">
      <w:pPr>
        <w:ind w:left="5398" w:right="68" w:hanging="153"/>
        <w:jc w:val="center"/>
        <w:rPr>
          <w:rFonts w:asciiTheme="minorHAnsi" w:hAnsiTheme="minorHAnsi" w:cstheme="minorHAnsi"/>
          <w:i/>
          <w:sz w:val="18"/>
          <w:szCs w:val="18"/>
        </w:rPr>
      </w:pPr>
      <w:r w:rsidRPr="00720351">
        <w:rPr>
          <w:rFonts w:asciiTheme="minorHAnsi" w:hAnsiTheme="minorHAnsi" w:cstheme="minorHAnsi"/>
          <w:i/>
          <w:sz w:val="18"/>
          <w:szCs w:val="18"/>
        </w:rPr>
        <w:t>Data i podpisy osób uprawnionych do składania</w:t>
      </w:r>
    </w:p>
    <w:p w14:paraId="3755C795" w14:textId="5D5246C5" w:rsidR="00FB68B1" w:rsidRPr="00720351" w:rsidRDefault="00FB68B1" w:rsidP="00FB68B1">
      <w:pPr>
        <w:ind w:left="5398" w:right="68" w:hanging="153"/>
        <w:jc w:val="center"/>
        <w:rPr>
          <w:rFonts w:asciiTheme="minorHAnsi" w:hAnsiTheme="minorHAnsi" w:cstheme="minorHAnsi"/>
          <w:i/>
          <w:sz w:val="18"/>
          <w:szCs w:val="18"/>
        </w:rPr>
      </w:pPr>
      <w:r w:rsidRPr="00720351">
        <w:rPr>
          <w:rFonts w:asciiTheme="minorHAnsi" w:hAnsiTheme="minorHAnsi" w:cstheme="minorHAnsi"/>
          <w:i/>
          <w:sz w:val="18"/>
          <w:szCs w:val="18"/>
        </w:rPr>
        <w:t>oświadczeń woli w imieniu Wykonawcy</w:t>
      </w:r>
      <w:bookmarkEnd w:id="8"/>
      <w:bookmarkEnd w:id="9"/>
      <w:bookmarkEnd w:id="10"/>
    </w:p>
    <w:sectPr w:rsidR="00FB68B1" w:rsidRPr="00720351" w:rsidSect="00FB68B1">
      <w:headerReference w:type="default" r:id="rId12"/>
      <w:footerReference w:type="default" r:id="rId13"/>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0457D" w14:textId="77777777" w:rsidR="00C24862" w:rsidRDefault="00C24862" w:rsidP="004A302B">
      <w:pPr>
        <w:spacing w:line="240" w:lineRule="auto"/>
      </w:pPr>
      <w:r>
        <w:separator/>
      </w:r>
    </w:p>
  </w:endnote>
  <w:endnote w:type="continuationSeparator" w:id="0">
    <w:p w14:paraId="3727B1C0" w14:textId="77777777" w:rsidR="00C24862" w:rsidRDefault="00C2486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B746F0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24B2A">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24B2A">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301BD8" w14:textId="77777777" w:rsidR="00C24862" w:rsidRDefault="00C24862" w:rsidP="004A302B">
      <w:pPr>
        <w:spacing w:line="240" w:lineRule="auto"/>
      </w:pPr>
      <w:r>
        <w:separator/>
      </w:r>
    </w:p>
  </w:footnote>
  <w:footnote w:type="continuationSeparator" w:id="0">
    <w:p w14:paraId="6881BF44" w14:textId="77777777" w:rsidR="00C24862" w:rsidRDefault="00C24862" w:rsidP="004A302B">
      <w:pPr>
        <w:spacing w:line="240" w:lineRule="auto"/>
      </w:pPr>
      <w:r>
        <w:continuationSeparator/>
      </w:r>
    </w:p>
  </w:footnote>
  <w:footnote w:id="1">
    <w:p w14:paraId="0E61F2BB" w14:textId="77777777" w:rsidR="00CB693C" w:rsidRPr="00CF2D59" w:rsidRDefault="00CB693C" w:rsidP="00CB693C">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5EA996BF" w14:textId="77777777" w:rsidR="00CB693C" w:rsidRDefault="00CB693C" w:rsidP="00CB693C">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12C99AF5" w:rsidR="002369B6" w:rsidRPr="00E45D2D" w:rsidRDefault="00E45D2D" w:rsidP="00E45D2D">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8251D1B3542F458B95A68B563772A792"/>
        </w:placeholder>
        <w:dataBinding w:prefixMappings="xmlns:ns0='http://schemas.openxmlformats.org/package/2006/metadata/core-properties' xmlns:ns1='http://purl.org/dc/elements/1.1/'" w:xpath="/ns0:coreProperties[1]/ns1:subject[1]" w:storeItemID="{6C3C8BC8-F283-45AE-878A-BAB7291924A1}"/>
        <w:text/>
      </w:sdtPr>
      <w:sdtEndPr/>
      <w:sdtContent>
        <w:r w:rsidR="00E24B2A">
          <w:rPr>
            <w:rFonts w:asciiTheme="minorHAnsi" w:hAnsiTheme="minorHAnsi" w:cstheme="minorHAnsi"/>
            <w:sz w:val="18"/>
            <w:szCs w:val="18"/>
          </w:rPr>
          <w:t>POST/DYS/OB/LZA/04041</w:t>
        </w:r>
        <w:r w:rsidR="004E721A">
          <w:rPr>
            <w:rFonts w:asciiTheme="minorHAnsi" w:hAnsiTheme="minorHAnsi" w:cstheme="minorHAnsi"/>
            <w:sz w:val="18"/>
            <w:szCs w:val="18"/>
          </w:rPr>
          <w:t>/2023</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58270F26" wp14:editId="37B827E3">
          <wp:simplePos x="0" y="0"/>
          <wp:positionH relativeFrom="column">
            <wp:posOffset>-128905</wp:posOffset>
          </wp:positionH>
          <wp:positionV relativeFrom="paragraph">
            <wp:posOffset>-119380</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2369B6"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3"/>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4"/>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3EC4"/>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4C4"/>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5710"/>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7E03"/>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873"/>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30C6"/>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1C7"/>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3BCC"/>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21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463C"/>
    <w:rsid w:val="005261D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52C"/>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99"/>
    <w:rsid w:val="00601EF6"/>
    <w:rsid w:val="00603E00"/>
    <w:rsid w:val="00604135"/>
    <w:rsid w:val="00605F3B"/>
    <w:rsid w:val="00606149"/>
    <w:rsid w:val="00606B27"/>
    <w:rsid w:val="006070A3"/>
    <w:rsid w:val="0061135A"/>
    <w:rsid w:val="0061269F"/>
    <w:rsid w:val="00612D80"/>
    <w:rsid w:val="006153CD"/>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EA0"/>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351"/>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0EC0"/>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75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14F"/>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4CD3"/>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DF6"/>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68F"/>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87"/>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16"/>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0B0"/>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5B45"/>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AD5"/>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3C38"/>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6BC"/>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4EE7"/>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B693C"/>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3D83"/>
    <w:rsid w:val="00D041BB"/>
    <w:rsid w:val="00D04E35"/>
    <w:rsid w:val="00D054C9"/>
    <w:rsid w:val="00D06E24"/>
    <w:rsid w:val="00D072C7"/>
    <w:rsid w:val="00D07D6F"/>
    <w:rsid w:val="00D10625"/>
    <w:rsid w:val="00D10928"/>
    <w:rsid w:val="00D11B2C"/>
    <w:rsid w:val="00D1428B"/>
    <w:rsid w:val="00D14A49"/>
    <w:rsid w:val="00D1536B"/>
    <w:rsid w:val="00D160AA"/>
    <w:rsid w:val="00D202A1"/>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E9F"/>
    <w:rsid w:val="00E2007B"/>
    <w:rsid w:val="00E204A0"/>
    <w:rsid w:val="00E20550"/>
    <w:rsid w:val="00E22087"/>
    <w:rsid w:val="00E22097"/>
    <w:rsid w:val="00E24291"/>
    <w:rsid w:val="00E24724"/>
    <w:rsid w:val="00E249A6"/>
    <w:rsid w:val="00E24B2A"/>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5D2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78"/>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101"/>
    <w:rsid w:val="00F226AB"/>
    <w:rsid w:val="00F24980"/>
    <w:rsid w:val="00F259B6"/>
    <w:rsid w:val="00F30FC5"/>
    <w:rsid w:val="00F3118B"/>
    <w:rsid w:val="00F32B78"/>
    <w:rsid w:val="00F32E7B"/>
    <w:rsid w:val="00F37412"/>
    <w:rsid w:val="00F3754A"/>
    <w:rsid w:val="00F40243"/>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251D1B3542F458B95A68B563772A792"/>
        <w:category>
          <w:name w:val="Ogólne"/>
          <w:gallery w:val="placeholder"/>
        </w:category>
        <w:types>
          <w:type w:val="bbPlcHdr"/>
        </w:types>
        <w:behaviors>
          <w:behavior w:val="content"/>
        </w:behaviors>
        <w:guid w:val="{164E9329-2EBE-48AD-B624-6132DEEE045A}"/>
      </w:docPartPr>
      <w:docPartBody>
        <w:p w:rsidR="00145222" w:rsidRDefault="00B30B0B" w:rsidP="00B30B0B">
          <w:pPr>
            <w:pStyle w:val="8251D1B3542F458B95A68B563772A792"/>
          </w:pPr>
          <w:r>
            <w:rPr>
              <w:color w:val="5B9BD5" w:themeColor="accent1"/>
            </w:rPr>
            <w:t>[Wpisz podtytuł dokumentu]</w:t>
          </w:r>
        </w:p>
      </w:docPartBody>
    </w:docPart>
    <w:docPart>
      <w:docPartPr>
        <w:name w:val="496979F0562D42FD9184777A06E14BC3"/>
        <w:category>
          <w:name w:val="Ogólne"/>
          <w:gallery w:val="placeholder"/>
        </w:category>
        <w:types>
          <w:type w:val="bbPlcHdr"/>
        </w:types>
        <w:behaviors>
          <w:behavior w:val="content"/>
        </w:behaviors>
        <w:guid w:val="{7D776ABA-D7E1-4A4F-82D8-126BCCB59323}"/>
      </w:docPartPr>
      <w:docPartBody>
        <w:p w:rsidR="00145222" w:rsidRDefault="00B30B0B" w:rsidP="00B30B0B">
          <w:pPr>
            <w:pStyle w:val="496979F0562D42FD9184777A06E14BC3"/>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B0B"/>
    <w:rsid w:val="00145222"/>
    <w:rsid w:val="00B30B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251D1B3542F458B95A68B563772A792">
    <w:name w:val="8251D1B3542F458B95A68B563772A792"/>
    <w:rsid w:val="00B30B0B"/>
  </w:style>
  <w:style w:type="paragraph" w:customStyle="1" w:styleId="496979F0562D42FD9184777A06E14BC3">
    <w:name w:val="496979F0562D42FD9184777A06E14BC3"/>
    <w:rsid w:val="00B30B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A30D37274224D478FEEDFAF530393B5" ma:contentTypeVersion="0" ma:contentTypeDescription="SWPP2 Dokument bazowy" ma:contentTypeScope="" ma:versionID="021ba22b3781023c2a0d3769b0e8280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4041 - Załącznik nr 9 do SWZ - Wykaz osób.docx</dmsv2BaseFileName>
    <dmsv2BaseDisplayName xmlns="http://schemas.microsoft.com/sharepoint/v3">4041 - Załącznik nr 9 do SWZ - Wykaz osób</dmsv2BaseDisplayName>
    <dmsv2SWPP2ObjectNumber xmlns="http://schemas.microsoft.com/sharepoint/v3">POST/DYS/OB/LZA/04041/2023                        </dmsv2SWPP2ObjectNumber>
    <dmsv2SWPP2SumMD5 xmlns="http://schemas.microsoft.com/sharepoint/v3">d2dc99e45d7105177e4fbf287bcab6a5</dmsv2SWPP2SumMD5>
    <dmsv2BaseMoved xmlns="http://schemas.microsoft.com/sharepoint/v3">false</dmsv2BaseMoved>
    <dmsv2BaseIsSensitive xmlns="http://schemas.microsoft.com/sharepoint/v3">true</dmsv2BaseIsSensitive>
    <dmsv2SWPP2IDSWPP2 xmlns="http://schemas.microsoft.com/sharepoint/v3">608962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17148795</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00000001000700000000000c0000000b</dmsv2SWPP2ObjectDepartment>
    <dmsv2SWPP2ObjectName xmlns="http://schemas.microsoft.com/sharepoint/v3">Postępowanie</dmsv2SWPP2ObjectName>
    <_dlc_DocId xmlns="a19cb1c7-c5c7-46d4-85ae-d83685407bba">ARPUFTEV35RZ-1864520348-5041</_dlc_DocId>
    <_dlc_DocIdUrl xmlns="a19cb1c7-c5c7-46d4-85ae-d83685407bba">
      <Url>https://swpp2.dms.gkpge.pl/sites/24/_layouts/15/DocIdRedir.aspx?ID=ARPUFTEV35RZ-1864520348-5041</Url>
      <Description>ARPUFTEV35RZ-1864520348-5041</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A8661C8-5443-4AA9-9B40-75F330A34921}"/>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2006/documentManagement/types"/>
    <ds:schemaRef ds:uri="fa87e474-2c2a-4570-a952-e5d0e470b777"/>
    <ds:schemaRef ds:uri="http://purl.org/dc/terms/"/>
    <ds:schemaRef ds:uri="http://purl.org/dc/elements/1.1/"/>
    <ds:schemaRef ds:uri="http://purl.org/dc/dcmitype/"/>
    <ds:schemaRef ds:uri="http://schemas.microsoft.com/office/infopath/2007/PartnerControls"/>
    <ds:schemaRef ds:uri="http://schemas.openxmlformats.org/package/2006/metadata/core-properties"/>
    <ds:schemaRef ds:uri="e98d7501-42e4-4a2d-b641-b529e1ab1d6e"/>
    <ds:schemaRef ds:uri="efb9c7a9-fb7a-49d0-ad5d-64d3cce8bf9e"/>
    <ds:schemaRef ds:uri="http://www.w3.org/XML/1998/namespac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68E02FB0-F0E1-4904-A108-D1BA5A33E41C}">
  <ds:schemaRefs>
    <ds:schemaRef ds:uri="http://schemas.openxmlformats.org/officeDocument/2006/bibliography"/>
  </ds:schemaRefs>
</ds:datastoreItem>
</file>

<file path=customXml/itemProps6.xml><?xml version="1.0" encoding="utf-8"?>
<ds:datastoreItem xmlns:ds="http://schemas.openxmlformats.org/officeDocument/2006/customXml" ds:itemID="{BFA359D8-25C4-495F-89E9-8C4E6F7C9B9B}"/>
</file>

<file path=docProps/app.xml><?xml version="1.0" encoding="utf-8"?>
<Properties xmlns="http://schemas.openxmlformats.org/officeDocument/2006/extended-properties" xmlns:vt="http://schemas.openxmlformats.org/officeDocument/2006/docPropsVTypes">
  <Template>Normal.dotm</Template>
  <TotalTime>3</TotalTime>
  <Pages>2</Pages>
  <Words>375</Words>
  <Characters>2254</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POST/DYS/OB/LZA/04041/2023</dc:subject>
  <dc:creator>Kurpiewska Katarzyna [PGE S.A.]</dc:creator>
  <cp:lastModifiedBy>Mozolewski Karol [PGE Dystr. O.Białystok]</cp:lastModifiedBy>
  <cp:revision>10</cp:revision>
  <cp:lastPrinted>2021-02-26T13:14:00Z</cp:lastPrinted>
  <dcterms:created xsi:type="dcterms:W3CDTF">2022-12-22T08:18:00Z</dcterms:created>
  <dcterms:modified xsi:type="dcterms:W3CDTF">2023-07-12T05:23:00Z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0x0101891000AA30D37274224D478FEEDFAF530393B5</vt:lpwstr>
  </property>
  <property fmtid="{D5CDD505-2E9C-101B-9397-08002B2CF9AE}" pid="3" name="_dlc_DocIdItemGuid">
    <vt:lpwstr>1dfbe18d-60bc-4c69-bd82-264c780ef12f</vt:lpwstr>
  </property>
</Properties>
</file>